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AB4CCB8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C824C7">
        <w:rPr>
          <w:rFonts w:ascii="Arial" w:hAnsi="Arial" w:cs="Arial"/>
          <w:b/>
          <w:i/>
          <w:color w:val="3C3C3C"/>
          <w:sz w:val="18"/>
          <w:szCs w:val="18"/>
        </w:rPr>
        <w:t>7</w:t>
      </w:r>
      <w:r w:rsidR="004B6990">
        <w:rPr>
          <w:rFonts w:ascii="Arial" w:hAnsi="Arial" w:cs="Arial"/>
          <w:b/>
          <w:i/>
          <w:color w:val="3C3C3C"/>
          <w:sz w:val="18"/>
          <w:szCs w:val="18"/>
        </w:rPr>
        <w:t>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5673D2E" w:rsidR="00FA5840" w:rsidRPr="00657B06" w:rsidRDefault="00FA5840" w:rsidP="00310A7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A15C81">
        <w:rPr>
          <w:rFonts w:ascii="Arial" w:hAnsi="Arial" w:cs="Arial"/>
          <w:b/>
          <w:bCs/>
          <w:sz w:val="18"/>
          <w:szCs w:val="18"/>
        </w:rPr>
        <w:t>Kino domowe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2" w:type="dxa"/>
        <w:tblInd w:w="-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528"/>
        <w:gridCol w:w="2127"/>
        <w:gridCol w:w="2387"/>
      </w:tblGrid>
      <w:tr w:rsidR="00A12CFA" w:rsidRPr="00657B06" w14:paraId="5CAEA74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A30AF" w14:textId="77777777" w:rsidR="00A12CFA" w:rsidRPr="00657B06" w:rsidRDefault="00A12CF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04A80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B0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14:paraId="452A707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87" w:type="dxa"/>
            <w:shd w:val="clear" w:color="auto" w:fill="auto"/>
          </w:tcPr>
          <w:p w14:paraId="082A0797" w14:textId="77777777" w:rsidR="00A12CFA" w:rsidRPr="00657B06" w:rsidRDefault="00A12CF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F71D2BE" w14:textId="77777777" w:rsidR="00A12CFA" w:rsidRPr="00657B06" w:rsidRDefault="00A12CF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4B6990" w:rsidRPr="00657B06" w14:paraId="70F1CD99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5429FB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24038968" w14:textId="77777777" w:rsidR="004B6990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A15C8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Dekodery dźwięku</w:t>
            </w:r>
            <w:r w:rsidRPr="00A15C8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:</w:t>
            </w:r>
          </w:p>
          <w:p w14:paraId="3EDB5E32" w14:textId="36BB2244" w:rsidR="00A15C81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5C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Dolby Audio, DTS, </w:t>
            </w:r>
            <w:proofErr w:type="spellStart"/>
            <w:r w:rsidRPr="00A15C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Surround</w:t>
            </w:r>
            <w:proofErr w:type="spellEnd"/>
            <w:r w:rsidRPr="00A15C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Sound Expansion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B9801B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7743A69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4847B151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94AC4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5497F35C" w14:textId="77777777" w:rsidR="004B6990" w:rsidRPr="00A15C81" w:rsidRDefault="00A15C81" w:rsidP="004B699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15C8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Liczba kanałów</w:t>
            </w:r>
            <w:r w:rsidRPr="00A15C8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:</w:t>
            </w:r>
          </w:p>
          <w:p w14:paraId="7A93D273" w14:textId="75F102B4" w:rsidR="00A15C81" w:rsidRPr="00A15C81" w:rsidRDefault="00A15C81" w:rsidP="004B69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15C81">
              <w:rPr>
                <w:rFonts w:ascii="Arial" w:hAnsi="Arial" w:cs="Arial"/>
                <w:color w:val="383838"/>
                <w:sz w:val="18"/>
                <w:szCs w:val="18"/>
                <w:lang w:eastAsia="pl-PL"/>
              </w:rPr>
              <w:t>2.1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D8396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FADC411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7971A9B3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343040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5F483027" w14:textId="77777777" w:rsidR="004B6990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15C8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Odtwarzane nośniki</w:t>
            </w:r>
            <w:r w:rsidRPr="00A15C8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0E2BD6D4" w14:textId="7400AA0D" w:rsidR="00A15C81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15C8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USB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DD49C0" w14:textId="0F1BFABC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E631035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7A256FEE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1F91C2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40C274C1" w14:textId="77777777" w:rsidR="004B6990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15C8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Odtwarzanie dźwięku</w:t>
            </w:r>
            <w:r w:rsidRPr="00A15C8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079018C4" w14:textId="7F05F856" w:rsidR="00A15C81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5C81">
              <w:rPr>
                <w:rFonts w:ascii="Arial" w:hAnsi="Arial" w:cs="Arial"/>
                <w:sz w:val="18"/>
                <w:szCs w:val="18"/>
                <w:lang w:eastAsia="pl-PL"/>
              </w:rPr>
              <w:t>AAC, AIFF, FLAC, MP3, OGG, WAV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12D3F8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35AB6D8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588B69B7" w14:textId="77777777" w:rsidTr="00DE02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3FA38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58077306" w14:textId="77777777" w:rsidR="004B6990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15C8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Rodzaj tunera:</w:t>
            </w:r>
          </w:p>
          <w:p w14:paraId="0FE2FA75" w14:textId="04DA5518" w:rsidR="00A15C81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5C81">
              <w:rPr>
                <w:rFonts w:ascii="Arial" w:hAnsi="Arial" w:cs="Arial"/>
                <w:sz w:val="18"/>
                <w:szCs w:val="18"/>
                <w:lang w:eastAsia="pl-PL"/>
              </w:rPr>
              <w:t>DAB/DAB+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AF1241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45C007D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399A489D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7763750F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5E1CBD7F" w14:textId="77777777" w:rsidR="004B6990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15C8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Wyposażenie</w:t>
            </w:r>
            <w:r w:rsidRPr="00A15C8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3D8EA9A6" w14:textId="0F9E965E" w:rsidR="00A15C81" w:rsidRPr="00A15C81" w:rsidRDefault="00A15C81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5C81">
              <w:rPr>
                <w:rFonts w:ascii="Arial" w:hAnsi="Arial" w:cs="Arial"/>
                <w:sz w:val="18"/>
                <w:szCs w:val="18"/>
                <w:lang w:eastAsia="pl-PL"/>
              </w:rPr>
              <w:t>Baterie, Kabel optyczny, Pilot, Zestaw montażowy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F200B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04D1E90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2C90" w:rsidRPr="00657B06" w14:paraId="4C939EE3" w14:textId="77777777" w:rsidTr="00110AF2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5457EFB4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832C90" w:rsidRPr="00657B06" w14:paraId="3C9078CD" w14:textId="77777777" w:rsidTr="00C44D9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64343C7" w14:textId="77777777" w:rsidR="00832C90" w:rsidRPr="00657B06" w:rsidRDefault="00832C90" w:rsidP="00832C9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D8C16E9" w14:textId="5D3D876B" w:rsidR="00832C90" w:rsidRPr="00657B06" w:rsidRDefault="00832C90" w:rsidP="00832C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A15C81">
              <w:rPr>
                <w:rFonts w:ascii="Arial" w:hAnsi="Arial" w:cs="Arial"/>
                <w:sz w:val="18"/>
                <w:szCs w:val="18"/>
              </w:rPr>
              <w:t xml:space="preserve">24 </w:t>
            </w:r>
            <w:r w:rsidRPr="00657B06">
              <w:rPr>
                <w:rFonts w:ascii="Arial" w:hAnsi="Arial" w:cs="Arial"/>
                <w:sz w:val="18"/>
                <w:szCs w:val="18"/>
              </w:rPr>
              <w:t>miesiące.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57DEE2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00E4FDA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01A5089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8832993" w14:textId="72CA0CCC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310A7F"/>
    <w:rsid w:val="004B6990"/>
    <w:rsid w:val="005B4EA6"/>
    <w:rsid w:val="00657B06"/>
    <w:rsid w:val="007E4AB3"/>
    <w:rsid w:val="00832C90"/>
    <w:rsid w:val="008B5ECB"/>
    <w:rsid w:val="009A632F"/>
    <w:rsid w:val="009B08EA"/>
    <w:rsid w:val="00A12CFA"/>
    <w:rsid w:val="00A15C81"/>
    <w:rsid w:val="00AB1710"/>
    <w:rsid w:val="00B1152B"/>
    <w:rsid w:val="00BB695F"/>
    <w:rsid w:val="00BD475E"/>
    <w:rsid w:val="00C44D90"/>
    <w:rsid w:val="00C824C7"/>
    <w:rsid w:val="00E247AB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Mateusz</cp:lastModifiedBy>
  <cp:revision>10</cp:revision>
  <cp:lastPrinted>1995-11-21T16:41:00Z</cp:lastPrinted>
  <dcterms:created xsi:type="dcterms:W3CDTF">2023-03-20T09:20:00Z</dcterms:created>
  <dcterms:modified xsi:type="dcterms:W3CDTF">2023-03-21T19:17:00Z</dcterms:modified>
</cp:coreProperties>
</file>